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0A1FBF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9A621D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62624D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C3338" w:rsidRPr="00FC333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https://zakazky.zcu.cz/contract_display_5069.html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82DBD0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C3338">
        <w:rPr>
          <w:rFonts w:ascii="Garamond" w:hAnsi="Garamond" w:cs="Arial"/>
          <w:sz w:val="22"/>
          <w:szCs w:val="22"/>
        </w:rPr>
        <w:t>31</w:t>
      </w:r>
      <w:bookmarkStart w:id="1" w:name="_GoBack"/>
      <w:bookmarkEnd w:id="1"/>
      <w:r w:rsidR="009A621D">
        <w:rPr>
          <w:rFonts w:ascii="Garamond" w:hAnsi="Garamond" w:cs="Arial"/>
          <w:sz w:val="22"/>
          <w:szCs w:val="22"/>
        </w:rPr>
        <w:t>.01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456F7" w14:textId="77777777" w:rsidR="00D35563" w:rsidRDefault="00D35563" w:rsidP="00795AAC">
      <w:r>
        <w:separator/>
      </w:r>
    </w:p>
  </w:endnote>
  <w:endnote w:type="continuationSeparator" w:id="0">
    <w:p w14:paraId="32B88903" w14:textId="77777777" w:rsidR="00D35563" w:rsidRDefault="00D355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F97B4" w14:textId="77777777" w:rsidR="00D35563" w:rsidRDefault="00D35563" w:rsidP="00795AAC">
      <w:r>
        <w:separator/>
      </w:r>
    </w:p>
  </w:footnote>
  <w:footnote w:type="continuationSeparator" w:id="0">
    <w:p w14:paraId="4766EAAD" w14:textId="77777777" w:rsidR="00D35563" w:rsidRDefault="00D355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6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lco3F+wDtRtOT7gC0yLVOSBRyC7meTR81g/37ovSObY=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EL7JSKj/a58OkmKr83cfx9f1OwIUlor5u5kVfDpWk8I=</DigestValue>
    </Reference>
  </SignedInfo>
  <SignatureValue>toq9fQ1ZQZ5HpyapSFbhNHzoqxMOtmFveWaewGS7JWlcNY8modN5cskbMPbn8HQ0MBMji1wOY8XR
gE1xgVALS0Htjp3L3mq7H+C0WfHTMQCqzWPeCqAqnVTcjJY/5qFrG2cdyoW6Ti9gT44eN5F0CUK6
2S2uP8bJJkXHwOMc3ujVzOo+3+hbPCYpduPZ62wiSQbV2N82gkAX/0mXbV6Oyc8+8fVAYmNkKoz2
IXagHlY6dh0YkzDIa2HGZ0VTuMFstHQuWbMlCK/j0nN7jNSodgKzKfL+/rwHJ8n3D19eG3vofLDo
55SR3sKxUh0FsR18SjzEiuhL7e1ITFOiuLsdTw==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PDieAFs8OUiLgXOQmBmBra3ChiHMLV+igDMJyWndSaw=</DigestValue>
      </Reference>
      <Reference URI="/word/document.xml?ContentType=application/vnd.openxmlformats-officedocument.wordprocessingml.document.main+xml">
        <DigestMethod Algorithm="http://www.w3.org/2001/04/xmlenc#sha256"/>
        <DigestValue>yNyQuBY5T3typBbPrEDypjEx0sIHp/Pd3tgn/297H7E=</DigestValue>
      </Reference>
      <Reference URI="/word/endnotes.xml?ContentType=application/vnd.openxmlformats-officedocument.wordprocessingml.endnotes+xml">
        <DigestMethod Algorithm="http://www.w3.org/2001/04/xmlenc#sha256"/>
        <DigestValue>UZKdkZKE+vsJ+KHWAiPcdI9SuWhAm5/9Wyj7VBvx9Lg=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L54qYhyFGuhX1LxFQMbFzpE+11tzdC4eSYYP5kiy0hM=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rW6uvXr4SQ7+pE2vgqe3NmMvQw1160jp/Fuxdvqq5s8=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2022-01-18T07:39:41Z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2022-01-18T07:39:41Z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99091-B48F-49A2-97CA-E7898BA0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2021-09-20T07:59:00Z</dcterms:created>
  <dcterms:modified xsi:type="dcterms:W3CDTF">2022-01-18T07:39:00Z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